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47E05D69" w:rsidR="00FF237D" w:rsidRPr="004B4087" w:rsidRDefault="00016A19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016A19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rozłącznika sterowanego radiem(wraz ze sterownikiem i terminalem komunikacyjnym) bez wymiany słupa SN, w miejscowości Kurów gm. Wieluń GPS(51.2168244, 18.4812945)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21DB8096" w14:textId="005A70EF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rozłącznika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57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96C67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R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0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9</w:t>
      </w:r>
      <w:r w:rsidR="00016A19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25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rozłącznik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  <w:r w:rsidR="000379DE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18A4ABC1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1A1FBF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1A1FBF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samodopuszczeń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kV</w:t>
      </w:r>
      <w:proofErr w:type="spellEnd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55253E21" w14:textId="1A88B4EA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Kurów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1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7-0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002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160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10CD6995" w14:textId="4CDE5E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Kurów 2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7-0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9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03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-1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6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0 kVA,</w:t>
      </w:r>
    </w:p>
    <w:p w14:paraId="33583AB1" w14:textId="0ACE2926" w:rsidR="00270EDF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bookmarkStart w:id="3" w:name="_Hlk215642724"/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Kurów 3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1430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100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kVA,</w:t>
      </w:r>
      <w:bookmarkEnd w:id="3"/>
    </w:p>
    <w:p w14:paraId="6F25F7A5" w14:textId="4AA8E9D1" w:rsidR="006815AE" w:rsidRDefault="006815AE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S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rebrnica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0241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 moc transformatora-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40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4C6D6933" w14:textId="67A93179" w:rsidR="001A1FBF" w:rsidRPr="004B4087" w:rsidRDefault="001A1FB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proofErr w:type="spellStart"/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Mokrosze</w:t>
      </w:r>
      <w:proofErr w:type="spellEnd"/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0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251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 moc transformatora-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63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="007C6118"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lastRenderedPageBreak/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lastRenderedPageBreak/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25753" w14:textId="77777777" w:rsidR="00B07E86" w:rsidRDefault="00B07E86">
      <w:r>
        <w:separator/>
      </w:r>
    </w:p>
  </w:endnote>
  <w:endnote w:type="continuationSeparator" w:id="0">
    <w:p w14:paraId="4985D911" w14:textId="77777777" w:rsidR="00B07E86" w:rsidRDefault="00B0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2FBC7" w14:textId="77777777" w:rsidR="00B07E86" w:rsidRDefault="00B07E86">
      <w:r>
        <w:separator/>
      </w:r>
    </w:p>
  </w:footnote>
  <w:footnote w:type="continuationSeparator" w:id="0">
    <w:p w14:paraId="734D9F4D" w14:textId="77777777" w:rsidR="00B07E86" w:rsidRDefault="00B07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6F8D2AB0" w:rsidR="006E5BE4" w:rsidRPr="006B2C28" w:rsidRDefault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011648">
            <w:rPr>
              <w:rFonts w:asciiTheme="majorHAnsi" w:hAnsiTheme="majorHAnsi"/>
              <w:color w:val="000000" w:themeColor="text1"/>
              <w:sz w:val="14"/>
              <w:szCs w:val="18"/>
            </w:rPr>
            <w:t>00087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01164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1648"/>
    <w:rsid w:val="0001386E"/>
    <w:rsid w:val="0001411A"/>
    <w:rsid w:val="00015E1D"/>
    <w:rsid w:val="00015E5C"/>
    <w:rsid w:val="00016203"/>
    <w:rsid w:val="00016A19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9DE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106E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989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0BAB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46FB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2EFF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118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056E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7C2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494"/>
    <w:rsid w:val="00B05626"/>
    <w:rsid w:val="00B05BDC"/>
    <w:rsid w:val="00B06007"/>
    <w:rsid w:val="00B06735"/>
    <w:rsid w:val="00B07847"/>
    <w:rsid w:val="00B07893"/>
    <w:rsid w:val="00B07E86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26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1B70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- Specyfikacja część 1.docx</dmsv2BaseFileName>
    <dmsv2BaseDisplayName xmlns="http://schemas.microsoft.com/sharepoint/v3">Załącznik nr 1.3  do SWZ - Specyfikacja część 1</dmsv2BaseDisplayName>
    <dmsv2SWPP2ObjectNumber xmlns="http://schemas.microsoft.com/sharepoint/v3">POST/DYS/OLD/GZ/00087/2026                        </dmsv2SWPP2ObjectNumber>
    <dmsv2SWPP2SumMD5 xmlns="http://schemas.microsoft.com/sharepoint/v3">51c7db347cd9e0e8e0446c7c5dc28bfb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24128704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JEUP5JKVCYQC-1092029480-2282</_dlc_DocId>
    <_dlc_DocIdUrl xmlns="a19cb1c7-c5c7-46d4-85ae-d83685407bba">
      <Url>https://swpp2.dms.gkpge.pl/sites/41/_layouts/15/DocIdRedir.aspx?ID=JEUP5JKVCYQC-1092029480-2282</Url>
      <Description>JEUP5JKVCYQC-1092029480-2282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5F784B-9D5D-4EE1-917D-2F139FFFF1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EF6F169E-2F85-42B7-9AD2-D2DB317BF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9B7923-A067-4432-8679-59717884643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F726863-3BCC-4977-9C7F-AA80016A01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1389</Words>
  <Characters>9964</Characters>
  <Application>Microsoft Office Word</Application>
  <DocSecurity>0</DocSecurity>
  <Lines>83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Klimacki Dariusz [PGE Dystr. O.Łódź]</cp:lastModifiedBy>
  <cp:revision>19</cp:revision>
  <cp:lastPrinted>2011-10-20T15:55:00Z</cp:lastPrinted>
  <dcterms:created xsi:type="dcterms:W3CDTF">2025-03-03T08:26:00Z</dcterms:created>
  <dcterms:modified xsi:type="dcterms:W3CDTF">2026-01-15T08:15:00Z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9a9aedc4-85d5-4e5c-972b-49475c852492</vt:lpwstr>
  </property>
</Properties>
</file>